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9BF1780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</w:t>
      </w:r>
      <w:r w:rsidR="00110EF5">
        <w:rPr>
          <w:rFonts w:ascii="Garamond" w:hAnsi="Garamond"/>
          <w:sz w:val="24"/>
          <w:szCs w:val="24"/>
        </w:rPr>
        <w:t>2</w:t>
      </w:r>
      <w:r w:rsidR="00B038EF">
        <w:rPr>
          <w:rFonts w:ascii="Garamond" w:hAnsi="Garamond"/>
          <w:sz w:val="24"/>
          <w:szCs w:val="24"/>
        </w:rPr>
        <w:t>3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48CFD993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038EF" w:rsidRPr="00EF37E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https://zakazky.zcu.cz/contract_display_5001.html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1768B35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B038EF">
        <w:rPr>
          <w:rFonts w:ascii="Garamond" w:hAnsi="Garamond" w:cs="Arial"/>
          <w:b/>
          <w:sz w:val="22"/>
          <w:szCs w:val="22"/>
        </w:rPr>
        <w:t>29</w:t>
      </w:r>
      <w:r w:rsidR="00110EF5">
        <w:rPr>
          <w:rFonts w:ascii="Garamond" w:hAnsi="Garamond" w:cs="Arial"/>
          <w:b/>
          <w:sz w:val="22"/>
          <w:szCs w:val="22"/>
        </w:rPr>
        <w:t>.11</w:t>
      </w:r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B038EF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799E7300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Předmětu plnění a náklad</w:t>
      </w:r>
      <w:r w:rsidR="00211A3C" w:rsidRPr="00EF3ED9"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 w:rsidR="00211A3C" w:rsidRPr="00EF3ED9">
        <w:rPr>
          <w:rFonts w:ascii="Garamond" w:hAnsi="Garamond" w:cs="Arial"/>
          <w:sz w:val="22"/>
          <w:szCs w:val="22"/>
        </w:rPr>
        <w:t>ch</w:t>
      </w:r>
      <w:r w:rsidRPr="00EF3ED9">
        <w:rPr>
          <w:rFonts w:ascii="Garamond" w:hAnsi="Garamond" w:cs="Arial"/>
          <w:sz w:val="22"/>
          <w:szCs w:val="22"/>
        </w:rPr>
        <w:t xml:space="preserve"> s jeho užíváním po dobu 5 let</w:t>
      </w:r>
      <w:r w:rsidR="00211A3C" w:rsidRPr="00EF3ED9">
        <w:rPr>
          <w:rFonts w:ascii="Garamond" w:hAnsi="Garamond" w:cs="Arial"/>
          <w:sz w:val="22"/>
          <w:szCs w:val="22"/>
        </w:rPr>
        <w:t xml:space="preserve">. </w:t>
      </w:r>
      <w:r w:rsidR="000F27AB" w:rsidRPr="00EF3ED9">
        <w:rPr>
          <w:rFonts w:ascii="Garamond" w:hAnsi="Garamond" w:cs="Arial"/>
          <w:sz w:val="22"/>
          <w:szCs w:val="22"/>
        </w:rPr>
        <w:t xml:space="preserve">Náklady budou </w:t>
      </w:r>
      <w:r w:rsidR="00843A1D" w:rsidRPr="00EF3ED9">
        <w:rPr>
          <w:rFonts w:ascii="Garamond" w:hAnsi="Garamond" w:cs="Arial"/>
          <w:sz w:val="22"/>
          <w:szCs w:val="22"/>
        </w:rPr>
        <w:t>stanoveny podle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>na daném 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6A9D7F3C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>Náklady životního cyklu dodavatel vyčíslí v Příloze č. 2 této Výzvy,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 provozu nabízeného Předmětu plnění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do Přílohy č. 2 této Výzvy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v Příloze č. 2 této Výzvy do položky označené „jiné“ u konkrétního Předmětu plnění.</w:t>
      </w:r>
    </w:p>
    <w:p w14:paraId="398F305E" w14:textId="0F42065E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lastRenderedPageBreak/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6078BA" w:rsidRPr="0092241D">
        <w:rPr>
          <w:rFonts w:ascii="Garamond" w:hAnsi="Garamond" w:cs="Arial"/>
          <w:sz w:val="22"/>
          <w:szCs w:val="22"/>
        </w:rPr>
        <w:t xml:space="preserve">v Příloze č. 2 </w:t>
      </w:r>
      <w:r w:rsidR="00FC1BBD">
        <w:rPr>
          <w:rFonts w:ascii="Garamond" w:hAnsi="Garamond" w:cs="Arial"/>
          <w:sz w:val="22"/>
          <w:szCs w:val="22"/>
        </w:rPr>
        <w:t xml:space="preserve">této </w:t>
      </w:r>
      <w:r w:rsidR="006078BA" w:rsidRPr="0092241D">
        <w:rPr>
          <w:rFonts w:ascii="Garamond" w:hAnsi="Garamond" w:cs="Arial"/>
          <w:sz w:val="22"/>
          <w:szCs w:val="22"/>
        </w:rPr>
        <w:t>Výzvy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</w:t>
      </w:r>
      <w:proofErr w:type="spellStart"/>
      <w:r w:rsidR="009A7605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9A7605" w:rsidRPr="009701B1">
        <w:rPr>
          <w:rFonts w:ascii="Garamond" w:hAnsi="Garamond" w:cs="Arial"/>
          <w:sz w:val="22"/>
          <w:szCs w:val="22"/>
        </w:rPr>
        <w:t xml:space="preserve">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</w:t>
      </w:r>
      <w:r w:rsidR="00555172">
        <w:rPr>
          <w:rFonts w:ascii="Garamond" w:hAnsi="Garamond" w:cs="Arial"/>
          <w:sz w:val="22"/>
          <w:szCs w:val="22"/>
        </w:rPr>
        <w:t xml:space="preserve">konce lhůty pro </w:t>
      </w:r>
      <w:r w:rsidR="008B62DD">
        <w:rPr>
          <w:rFonts w:ascii="Garamond" w:hAnsi="Garamond" w:cs="Arial"/>
          <w:sz w:val="22"/>
          <w:szCs w:val="22"/>
        </w:rPr>
        <w:t>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</w:p>
    <w:p w14:paraId="05DFA6A7" w14:textId="4862F99C" w:rsidR="00185D65" w:rsidRPr="00BE25AE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>, může 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3DCDC548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C934D2">
        <w:rPr>
          <w:rFonts w:ascii="Garamond" w:hAnsi="Garamond" w:cs="Arial"/>
          <w:sz w:val="22"/>
          <w:szCs w:val="22"/>
        </w:rPr>
        <w:t xml:space="preserve">6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4CD26317" w:rsidR="00DB45AA" w:rsidRPr="00923F89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5E342624" w14:textId="3E84A0BA" w:rsidR="002E620E" w:rsidRPr="00EB6175" w:rsidRDefault="002E620E" w:rsidP="002E620E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2 – </w:t>
      </w:r>
      <w:r w:rsidRPr="004B786D">
        <w:rPr>
          <w:rFonts w:ascii="Garamond" w:hAnsi="Garamond" w:cs="Arial"/>
          <w:sz w:val="22"/>
          <w:szCs w:val="22"/>
        </w:rPr>
        <w:t>Náklady životního cyklu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0039F" w14:textId="77777777" w:rsidR="00094671" w:rsidRDefault="00094671" w:rsidP="00795AAC">
      <w:r>
        <w:separator/>
      </w:r>
    </w:p>
  </w:endnote>
  <w:endnote w:type="continuationSeparator" w:id="0">
    <w:p w14:paraId="7E995EEF" w14:textId="77777777" w:rsidR="00094671" w:rsidRDefault="0009467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6C0AC3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2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E8703" w14:textId="77777777" w:rsidR="00094671" w:rsidRDefault="00094671" w:rsidP="00795AAC">
      <w:r>
        <w:separator/>
      </w:r>
    </w:p>
  </w:footnote>
  <w:footnote w:type="continuationSeparator" w:id="0">
    <w:p w14:paraId="247FAB4F" w14:textId="77777777" w:rsidR="00094671" w:rsidRDefault="0009467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4671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0EF5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19E3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69CE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626E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C54E0"/>
    <w:rsid w:val="005D5B8C"/>
    <w:rsid w:val="005D6CEE"/>
    <w:rsid w:val="005E1AA8"/>
    <w:rsid w:val="005E3B75"/>
    <w:rsid w:val="005E599C"/>
    <w:rsid w:val="005F066A"/>
    <w:rsid w:val="005F2966"/>
    <w:rsid w:val="005F32B6"/>
    <w:rsid w:val="006001E1"/>
    <w:rsid w:val="006078BA"/>
    <w:rsid w:val="006135F9"/>
    <w:rsid w:val="00617021"/>
    <w:rsid w:val="0063063D"/>
    <w:rsid w:val="006336D0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677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0C6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8F7918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7624"/>
    <w:rsid w:val="00A81CAB"/>
    <w:rsid w:val="00A82F84"/>
    <w:rsid w:val="00A8765D"/>
    <w:rsid w:val="00A90797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038EF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2911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01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e4rsMN/AjxtCWBVr8KnsPwXXNl0NeTISjUbK+J5zkxE=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Dk7MWBBs74KNRMKW3XjYKF2X7AcbUqGoYElgchIidQA=</DigestValue>
    </Reference>
  </SignedInfo>
  <SignatureValue>lQhqu+9fDR80MMhEFhtvpq7HyunF0GTi93A8H1O+Yi1OZ+qUYKzN+lEuVHhPk046QS6qBcc5SaAe
MNAfUtU1SCGz78tkUnComJFpL6qqhPoxYG/STRgKJnd2gTj8M83u/0cS3WyAR5vSbaQWkyMIM1Uv
m41MRNpO8f3NSvfLr3xkJgVI91qYunBLkq4WqtyHjDV9LgaVlezvSxuJwotWvRDyX7rpCs3fWvxY
BxiV8T3EuiNTdHfcB+CbscJvvcVcRObQ0GKF4TZ76rqaP7hOSuMQgfHhTiACuulnTPg1OApPqSXQ
AiiaY/6tsrUr9TCcUM+I2KxCICQJMuvI02eOGw==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SvdqCoSDqok8amf+Xbay2Igo8a2InIEDrlKHQAF2By8=</DigestValue>
      </Reference>
      <Reference URI="/word/document.xml?ContentType=application/vnd.openxmlformats-officedocument.wordprocessingml.document.main+xml">
        <DigestMethod Algorithm="http://www.w3.org/2001/04/xmlenc#sha256"/>
        <DigestValue>FlSAILpEvrhBJftDgn0aOF/GPrMEzPu+B8AqjPxerOw=</DigestValue>
      </Reference>
      <Reference URI="/word/endnotes.xml?ContentType=application/vnd.openxmlformats-officedocument.wordprocessingml.endnotes+xml">
        <DigestMethod Algorithm="http://www.w3.org/2001/04/xmlenc#sha256"/>
        <DigestValue>hQkopWITG6Setw3wnuRWsVP5m70qm07Wxjkusb8kQvc=</DigestValue>
      </Reference>
      <Reference URI="/word/fontTable.xml?ContentType=application/vnd.openxmlformats-officedocument.wordprocessingml.fontTable+xml">
        <DigestMethod Algorithm="http://www.w3.org/2001/04/xmlenc#sha256"/>
        <DigestValue>tJb4UDJAEM0n68Ec7Bb0DWcJ03r1M/3uTl0CSf5rR50=</DigestValue>
      </Reference>
      <Reference URI="/word/footer1.xml?ContentType=application/vnd.openxmlformats-officedocument.wordprocessingml.footer+xml">
        <DigestMethod Algorithm="http://www.w3.org/2001/04/xmlenc#sha256"/>
        <DigestValue>hGEcdjVJZiui91F0KsIiTtXgvtpPXhqsY8ESphgzOGY=</DigestValue>
      </Reference>
      <Reference URI="/word/footnotes.xml?ContentType=application/vnd.openxmlformats-officedocument.wordprocessingml.footnotes+xml">
        <DigestMethod Algorithm="http://www.w3.org/2001/04/xmlenc#sha256"/>
        <DigestValue>al7TsQUS9AL2zGkKq/d9QzlnwAbhGLkD/Q1hahyhhuo=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NFt/4A9fym4dPukzY1N15g9ei6cDxzqkMqZMDpvHBc8=</DigestValue>
      </Reference>
      <Reference URI="/word/styles.xml?ContentType=application/vnd.openxmlformats-officedocument.wordprocessingml.styles+xml">
        <DigestMethod Algorithm="http://www.w3.org/2001/04/xmlenc#sha256"/>
        <DigestValue>pCaczDKE8ypSBp76WDi/jl5dR9frX4OpMtwV6j/B0VY=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2021-11-16T08:57:45Z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2021-11-16T08:57:45Z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4FAE8-FE77-4164-90D0-81DB18312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2663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12</cp:revision>
  <cp:lastPrinted>2018-08-08T13:48:00Z</cp:lastPrinted>
  <dcterms:created xsi:type="dcterms:W3CDTF">2021-03-19T09:53:00Z</dcterms:created>
  <dcterms:modified xsi:type="dcterms:W3CDTF">2021-11-16T08:57:00Z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